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A7D77F2" w14:textId="3590668E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Додаток </w:t>
      </w:r>
      <w:r w:rsidR="00181E6E" w:rsidRPr="00CB1B00">
        <w:rPr>
          <w:bCs/>
          <w:color w:val="000000"/>
          <w:sz w:val="28"/>
          <w:szCs w:val="28"/>
          <w:lang w:val="uk-UA"/>
        </w:rPr>
        <w:t>5</w:t>
      </w:r>
    </w:p>
    <w:p w14:paraId="2A6F59CE" w14:textId="77777777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до розпорядження начальника</w:t>
      </w:r>
    </w:p>
    <w:p w14:paraId="0CD4F3FA" w14:textId="77777777" w:rsidR="001F3C86" w:rsidRPr="00CB1B00" w:rsidRDefault="001F3C86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60A083E0" w14:textId="77777777" w:rsidR="001F3C86" w:rsidRPr="00CB1B00" w:rsidRDefault="001F3C86" w:rsidP="001E496C">
      <w:pPr>
        <w:ind w:left="6372" w:firstLine="3551"/>
        <w:rPr>
          <w:color w:val="000000"/>
          <w:sz w:val="28"/>
          <w:szCs w:val="28"/>
          <w:lang w:val="uk-UA" w:eastAsia="zh-CN"/>
        </w:rPr>
      </w:pPr>
      <w:r w:rsidRPr="00CB1B00">
        <w:rPr>
          <w:bCs/>
          <w:color w:val="000000"/>
          <w:sz w:val="28"/>
          <w:szCs w:val="28"/>
          <w:lang w:val="uk-UA"/>
        </w:rPr>
        <w:t>від</w:t>
      </w:r>
      <w:r w:rsidR="001E496C" w:rsidRPr="00CB1B00">
        <w:rPr>
          <w:color w:val="000000"/>
          <w:sz w:val="28"/>
          <w:szCs w:val="28"/>
          <w:lang w:eastAsia="zh-CN"/>
        </w:rPr>
        <w:t xml:space="preserve"> 06.01.2025 № 14/0/5-25ВА</w:t>
      </w:r>
    </w:p>
    <w:p w14:paraId="08F02236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color w:val="000000"/>
          <w:sz w:val="28"/>
          <w:szCs w:val="28"/>
          <w:lang w:val="uk-UA" w:eastAsia="zh-CN"/>
        </w:rPr>
        <w:t xml:space="preserve">(у редакції розпорядження </w:t>
      </w:r>
      <w:r w:rsidRPr="00CB1B00">
        <w:rPr>
          <w:bCs/>
          <w:color w:val="000000"/>
          <w:sz w:val="28"/>
          <w:szCs w:val="28"/>
          <w:lang w:val="uk-UA"/>
        </w:rPr>
        <w:t>начальника</w:t>
      </w:r>
    </w:p>
    <w:p w14:paraId="7F5D326D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 xml:space="preserve">обласної військової адміністрації </w:t>
      </w:r>
    </w:p>
    <w:p w14:paraId="3564845F" w14:textId="77777777" w:rsidR="001E496C" w:rsidRPr="00CB1B00" w:rsidRDefault="001E496C" w:rsidP="001E496C">
      <w:pPr>
        <w:ind w:left="6372" w:firstLine="3551"/>
        <w:rPr>
          <w:bCs/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від_____________ №______________)</w:t>
      </w:r>
    </w:p>
    <w:p w14:paraId="15D1792A" w14:textId="7FBB344B" w:rsidR="001F3C86" w:rsidRPr="00CB1B00" w:rsidRDefault="001F3C86" w:rsidP="00181E6E">
      <w:pPr>
        <w:rPr>
          <w:bCs/>
          <w:color w:val="000000"/>
          <w:sz w:val="28"/>
          <w:szCs w:val="28"/>
          <w:lang w:val="uk-UA"/>
        </w:rPr>
      </w:pPr>
    </w:p>
    <w:p w14:paraId="2021FF20" w14:textId="02150237" w:rsidR="00144003" w:rsidRPr="008D1BBB" w:rsidRDefault="00181E6E" w:rsidP="00181E6E">
      <w:pPr>
        <w:ind w:left="6372" w:firstLine="3551"/>
        <w:rPr>
          <w:color w:val="000000"/>
          <w:sz w:val="28"/>
          <w:szCs w:val="28"/>
          <w:lang w:val="uk-UA"/>
        </w:rPr>
      </w:pPr>
      <w:r w:rsidRPr="00CB1B00">
        <w:rPr>
          <w:bCs/>
          <w:color w:val="000000"/>
          <w:sz w:val="28"/>
          <w:szCs w:val="28"/>
          <w:lang w:val="uk-UA"/>
        </w:rPr>
        <w:t>(</w:t>
      </w:r>
      <w:r w:rsidR="00144003" w:rsidRPr="00CB1B00">
        <w:rPr>
          <w:bCs/>
          <w:color w:val="000000"/>
          <w:sz w:val="28"/>
          <w:szCs w:val="28"/>
          <w:lang w:val="uk-UA"/>
        </w:rPr>
        <w:t>Д</w:t>
      </w:r>
      <w:r w:rsidR="00144003" w:rsidRPr="00CB1B00">
        <w:rPr>
          <w:color w:val="000000"/>
          <w:sz w:val="28"/>
          <w:szCs w:val="28"/>
          <w:lang w:val="uk-UA"/>
        </w:rPr>
        <w:t>одаток 2</w:t>
      </w:r>
      <w:r w:rsidR="00A07D43" w:rsidRPr="00CB1B00">
        <w:rPr>
          <w:color w:val="000000"/>
          <w:sz w:val="28"/>
          <w:szCs w:val="28"/>
          <w:lang w:val="uk-UA"/>
        </w:rPr>
        <w:t>.</w:t>
      </w:r>
      <w:r w:rsidR="00161C76" w:rsidRPr="00CB1B00">
        <w:rPr>
          <w:color w:val="000000"/>
          <w:sz w:val="28"/>
          <w:szCs w:val="28"/>
          <w:lang w:val="uk-UA"/>
        </w:rPr>
        <w:t>2</w:t>
      </w:r>
      <w:r w:rsidR="00144003" w:rsidRPr="00CB1B00">
        <w:rPr>
          <w:color w:val="000000"/>
          <w:sz w:val="28"/>
          <w:szCs w:val="28"/>
          <w:lang w:val="uk-UA"/>
        </w:rPr>
        <w:t xml:space="preserve"> до Програми</w:t>
      </w:r>
      <w:r w:rsidRPr="00CB1B00">
        <w:rPr>
          <w:color w:val="000000"/>
          <w:sz w:val="28"/>
          <w:szCs w:val="28"/>
          <w:lang w:val="uk-UA"/>
        </w:rPr>
        <w:t>)</w:t>
      </w:r>
    </w:p>
    <w:p w14:paraId="5345314F" w14:textId="77777777" w:rsidR="00166C3B" w:rsidRPr="008D1BBB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14:paraId="208196DE" w14:textId="77777777" w:rsidR="00144003" w:rsidRPr="008D1BBB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8D1BBB">
        <w:rPr>
          <w:b/>
          <w:bCs/>
          <w:color w:val="000000"/>
          <w:sz w:val="28"/>
          <w:szCs w:val="28"/>
          <w:lang w:val="uk-UA"/>
        </w:rPr>
        <w:t xml:space="preserve">Обсяг фінансування заходів Програми </w:t>
      </w:r>
      <w:r w:rsidR="00276015" w:rsidRPr="008D1BBB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8D1BBB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8D1BBB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  <w:r w:rsidR="004C2F20" w:rsidRPr="008D1BBB">
        <w:rPr>
          <w:b/>
          <w:bCs/>
          <w:color w:val="000000"/>
          <w:sz w:val="28"/>
          <w:szCs w:val="28"/>
          <w:lang w:val="uk-UA"/>
        </w:rPr>
        <w:t xml:space="preserve"> на 2025</w:t>
      </w:r>
      <w:r w:rsidR="00D5337C" w:rsidRPr="008D1BBB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14:paraId="26857D18" w14:textId="77777777" w:rsidR="00144003" w:rsidRPr="008D1BBB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8D1BBB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8D1BBB">
        <w:rPr>
          <w:bCs/>
          <w:color w:val="000000"/>
          <w:sz w:val="28"/>
          <w:szCs w:val="28"/>
          <w:lang w:val="uk-UA"/>
        </w:rPr>
        <w:t xml:space="preserve">тис. </w:t>
      </w:r>
      <w:r w:rsidRPr="008D1BBB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499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4140"/>
        <w:gridCol w:w="2551"/>
        <w:gridCol w:w="2410"/>
      </w:tblGrid>
      <w:tr w:rsidR="00AE4949" w:rsidRPr="008D1BBB" w14:paraId="2A54F716" w14:textId="77777777" w:rsidTr="00AE4949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CCF44" w14:textId="77777777" w:rsidR="00AE4949" w:rsidRPr="008D1BBB" w:rsidRDefault="00AE4949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14:paraId="6E4863D4" w14:textId="77777777" w:rsidR="00AE4949" w:rsidRPr="008D1BBB" w:rsidRDefault="00AE4949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AAD15" w14:textId="77777777" w:rsidR="00AE4949" w:rsidRPr="008D1BBB" w:rsidRDefault="00AE4949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EDC38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2FECD" w14:textId="77777777" w:rsidR="00AE4949" w:rsidRPr="008D1BBB" w:rsidRDefault="00AE4949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C9A0" w14:textId="77777777" w:rsidR="00AE4949" w:rsidRPr="008D1BBB" w:rsidRDefault="00AE4949" w:rsidP="00A1221B">
            <w:pPr>
              <w:tabs>
                <w:tab w:val="left" w:pos="0"/>
              </w:tabs>
              <w:ind w:left="-89" w:right="-83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202</w:t>
            </w:r>
            <w:r w:rsidR="004C2F20"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>5</w:t>
            </w:r>
            <w:r w:rsidRPr="008D1BBB">
              <w:rPr>
                <w:b/>
                <w:bCs/>
                <w:color w:val="000000"/>
                <w:sz w:val="18"/>
                <w:szCs w:val="18"/>
                <w:lang w:val="uk-UA"/>
              </w:rPr>
              <w:t xml:space="preserve"> рік</w:t>
            </w:r>
          </w:p>
        </w:tc>
      </w:tr>
      <w:tr w:rsidR="00AE4949" w:rsidRPr="008D1BBB" w14:paraId="08C161F1" w14:textId="77777777" w:rsidTr="00AE4949">
        <w:trPr>
          <w:cantSplit/>
          <w:trHeight w:val="343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97D96B" w14:textId="77777777" w:rsidR="00AE4949" w:rsidRPr="008D1BBB" w:rsidRDefault="00AE4949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C89DB" w14:textId="55C93FAE" w:rsidR="00AE4949" w:rsidRPr="008D1BBB" w:rsidRDefault="00C16C0D" w:rsidP="00A1221B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4</w:t>
            </w:r>
            <w:r w:rsidR="00D30E72">
              <w:rPr>
                <w:b/>
                <w:bCs/>
                <w:color w:val="000000"/>
                <w:sz w:val="20"/>
                <w:szCs w:val="20"/>
                <w:lang w:val="uk-UA"/>
              </w:rPr>
              <w:t>35</w:t>
            </w:r>
            <w:r w:rsidR="00AE4949" w:rsidRPr="008D1BBB">
              <w:rPr>
                <w:b/>
                <w:bCs/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E4949" w:rsidRPr="008D1BBB" w14:paraId="14630479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D703AF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B54610" w14:textId="77777777" w:rsidR="00AE4949" w:rsidRPr="008D1BBB" w:rsidRDefault="00AE4949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DA676" w14:textId="77777777" w:rsidR="00AE4949" w:rsidRPr="00A5431D" w:rsidRDefault="00AE4949" w:rsidP="00A5431D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Служба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відновлення та розвитку інфраструктури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у Львівській області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7BDC1" w14:textId="77777777" w:rsidR="00AE4949" w:rsidRPr="008D1BBB" w:rsidRDefault="00AE4949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7A7E" w14:textId="3535FCFD" w:rsidR="00AE4949" w:rsidRPr="008D1BBB" w:rsidRDefault="00B310B9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B310B9">
              <w:rPr>
                <w:color w:val="000000"/>
                <w:sz w:val="20"/>
                <w:szCs w:val="20"/>
                <w:lang w:val="uk-UA"/>
              </w:rPr>
              <w:t>434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310B9">
              <w:rPr>
                <w:color w:val="000000"/>
                <w:sz w:val="20"/>
                <w:szCs w:val="20"/>
                <w:lang w:val="uk-UA"/>
              </w:rPr>
              <w:t>759,44956</w:t>
            </w:r>
          </w:p>
        </w:tc>
      </w:tr>
      <w:tr w:rsidR="00AE4949" w:rsidRPr="008D1BBB" w14:paraId="2B3C59BC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F617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3BAF7C" w14:textId="77777777" w:rsidR="00AE4949" w:rsidRPr="008D1BBB" w:rsidRDefault="00AE4949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8D1BBB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C7EEEE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5F3D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8F8C5" w14:textId="77777777" w:rsidR="00AE4949" w:rsidRPr="008D1BBB" w:rsidRDefault="004C2F20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0AADF43E" w14:textId="77777777" w:rsidTr="00AE4949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B55A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248D3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0C057" w14:textId="77777777" w:rsidR="00AE4949" w:rsidRPr="00A5431D" w:rsidRDefault="00AE4949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;</w:t>
            </w:r>
            <w:r w:rsidRPr="00A5431D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A5431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EF7C7B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76155" w14:textId="77777777" w:rsidR="00AE4949" w:rsidRPr="008D1BBB" w:rsidRDefault="00C57F8B" w:rsidP="00A1221B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</w:t>
            </w:r>
            <w:r w:rsidR="00AE4949" w:rsidRPr="008D1BBB">
              <w:rPr>
                <w:color w:val="000000"/>
                <w:sz w:val="20"/>
                <w:szCs w:val="20"/>
                <w:lang w:val="uk-UA"/>
              </w:rPr>
              <w:t>,00</w:t>
            </w:r>
          </w:p>
        </w:tc>
      </w:tr>
      <w:tr w:rsidR="00AE4949" w:rsidRPr="008D1BBB" w14:paraId="3A97F840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7F9363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624E5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21633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1A4E1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183BE" w14:textId="27CDE086" w:rsidR="00AE4949" w:rsidRPr="00D6425E" w:rsidRDefault="006563F1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240,55044</w:t>
            </w:r>
          </w:p>
        </w:tc>
      </w:tr>
      <w:tr w:rsidR="00AE4949" w:rsidRPr="008D1BBB" w14:paraId="1789617D" w14:textId="77777777" w:rsidTr="00997006">
        <w:trPr>
          <w:cantSplit/>
          <w:trHeight w:val="126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B7C20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5BF68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>Співфінансування проєктів міжнародної технічної допомоги</w:t>
            </w:r>
          </w:p>
          <w:p w14:paraId="403C9BEC" w14:textId="77777777" w:rsidR="00AE4949" w:rsidRPr="008D1BBB" w:rsidRDefault="00AE4949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368DD7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C65FE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1A8E6" w14:textId="77777777" w:rsidR="00AE4949" w:rsidRPr="008D1BBB" w:rsidRDefault="00AE4949" w:rsidP="00A1221B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6B18E3CA" w14:textId="77777777" w:rsidTr="00AE4949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DBB66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AFA5D" w14:textId="77777777" w:rsidR="00AE4949" w:rsidRPr="008D1BBB" w:rsidRDefault="00AE4949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8D1BBB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23B878" w14:textId="77777777" w:rsidR="00AE4949" w:rsidRPr="00A5431D" w:rsidRDefault="00AE4949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адміністрації;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міські, сільські, селищні ради 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8C902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1D67" w14:textId="77777777" w:rsidR="00AE4949" w:rsidRPr="008D1BBB" w:rsidRDefault="00AE4949" w:rsidP="005854E8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E4949" w:rsidRPr="008D1BBB" w14:paraId="4CBFA8DE" w14:textId="77777777" w:rsidTr="00733C1E">
        <w:trPr>
          <w:cantSplit/>
          <w:trHeight w:val="326"/>
        </w:trPr>
        <w:tc>
          <w:tcPr>
            <w:tcW w:w="130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ADDE3" w14:textId="77777777" w:rsidR="00AE4949" w:rsidRPr="00A5431D" w:rsidRDefault="00AE4949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29B3" w14:textId="078F6CEC" w:rsidR="00AE4949" w:rsidRPr="003C25B5" w:rsidRDefault="00B310B9" w:rsidP="00733C1E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highlight w:val="yellow"/>
                <w:lang w:val="uk-UA"/>
              </w:rPr>
            </w:pPr>
            <w:r w:rsidRPr="00B310B9">
              <w:rPr>
                <w:b/>
                <w:color w:val="000000"/>
                <w:sz w:val="20"/>
                <w:szCs w:val="20"/>
                <w:lang w:val="uk-UA"/>
              </w:rPr>
              <w:t>284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Pr="00B310B9">
              <w:rPr>
                <w:b/>
                <w:color w:val="000000"/>
                <w:sz w:val="20"/>
                <w:szCs w:val="20"/>
                <w:lang w:val="uk-UA"/>
              </w:rPr>
              <w:t>773,567</w:t>
            </w:r>
          </w:p>
        </w:tc>
      </w:tr>
      <w:tr w:rsidR="00AE4949" w:rsidRPr="008D1BBB" w14:paraId="47C35649" w14:textId="77777777" w:rsidTr="00733C1E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E3B9D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 w:rsidRPr="008D1BBB"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14:paraId="7001F69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5EB330" w14:textId="77777777" w:rsidR="00AE4949" w:rsidRPr="008D1BBB" w:rsidRDefault="00AE4949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FD4C" w14:textId="77777777" w:rsidR="00AE4949" w:rsidRPr="00A5431D" w:rsidRDefault="00AE4949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A5431D">
              <w:rPr>
                <w:color w:val="000000"/>
                <w:sz w:val="20"/>
                <w:szCs w:val="20"/>
                <w:lang w:val="uk-UA"/>
              </w:rPr>
              <w:t xml:space="preserve">Департамент дорожнього господарства обласної державної адміністрації,  </w:t>
            </w:r>
            <w:r w:rsidR="00A5431D" w:rsidRPr="00A5431D">
              <w:rPr>
                <w:color w:val="000000"/>
                <w:sz w:val="20"/>
                <w:szCs w:val="20"/>
                <w:lang w:val="uk-UA"/>
              </w:rPr>
              <w:t>Служба відновлення та розвитку інфраструктури у Львівській області</w:t>
            </w:r>
            <w:r w:rsidRPr="00A5431D">
              <w:rPr>
                <w:color w:val="000000"/>
                <w:sz w:val="20"/>
                <w:szCs w:val="20"/>
                <w:lang w:val="uk-UA"/>
              </w:rPr>
              <w:t>;  міські, сільські, селищні ради територіальних громад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E23AC" w14:textId="77777777" w:rsidR="00AE4949" w:rsidRPr="008D1BBB" w:rsidRDefault="00AE4949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8D1BBB">
              <w:rPr>
                <w:color w:val="000000"/>
                <w:sz w:val="20"/>
                <w:szCs w:val="20"/>
                <w:lang w:val="uk-UA"/>
              </w:rPr>
              <w:t>20</w:t>
            </w:r>
            <w:r w:rsidRPr="008D1BBB">
              <w:rPr>
                <w:color w:val="000000"/>
                <w:sz w:val="20"/>
                <w:szCs w:val="20"/>
                <w:lang w:val="en-US"/>
              </w:rPr>
              <w:t>21</w:t>
            </w:r>
            <w:r w:rsidRPr="008D1BBB"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B803D" w14:textId="17FB81DF" w:rsidR="00AE4949" w:rsidRPr="003C25B5" w:rsidRDefault="00B310B9" w:rsidP="004C2F20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highlight w:val="yellow"/>
                <w:lang w:val="uk-UA"/>
              </w:rPr>
            </w:pPr>
            <w:r w:rsidRPr="00B310B9">
              <w:rPr>
                <w:color w:val="000000"/>
                <w:sz w:val="20"/>
                <w:szCs w:val="20"/>
                <w:lang w:val="uk-UA"/>
              </w:rPr>
              <w:t>284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B310B9">
              <w:rPr>
                <w:color w:val="000000"/>
                <w:sz w:val="20"/>
                <w:szCs w:val="20"/>
                <w:lang w:val="uk-UA"/>
              </w:rPr>
              <w:t>773,567</w:t>
            </w:r>
          </w:p>
        </w:tc>
      </w:tr>
    </w:tbl>
    <w:p w14:paraId="2BD21C37" w14:textId="77777777" w:rsidR="00144003" w:rsidRPr="008D1BBB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14:paraId="369140D3" w14:textId="77777777" w:rsidR="00144003" w:rsidRPr="008D1BBB" w:rsidRDefault="00144003" w:rsidP="00144003">
      <w:pPr>
        <w:pStyle w:val="aa"/>
        <w:ind w:right="99" w:firstLine="0"/>
        <w:jc w:val="both"/>
        <w:rPr>
          <w:bCs/>
          <w:color w:val="000000"/>
          <w:sz w:val="24"/>
        </w:rPr>
      </w:pPr>
      <w:r w:rsidRPr="008D1BBB">
        <w:rPr>
          <w:color w:val="000000"/>
          <w:sz w:val="24"/>
        </w:rPr>
        <w:t>* Визначається при затвердженні (уточненні) показників обласного бюджету та інших джерел, не заборонених чинним законодавство</w:t>
      </w:r>
      <w:r w:rsidR="009E3246" w:rsidRPr="008D1BBB">
        <w:rPr>
          <w:color w:val="000000"/>
          <w:sz w:val="24"/>
        </w:rPr>
        <w:t>м.</w:t>
      </w:r>
    </w:p>
    <w:p w14:paraId="7D70A621" w14:textId="77777777" w:rsidR="00144003" w:rsidRPr="008D1BBB" w:rsidRDefault="00144003" w:rsidP="00144003">
      <w:pPr>
        <w:ind w:right="-10"/>
        <w:jc w:val="both"/>
        <w:rPr>
          <w:color w:val="000000"/>
          <w:lang w:val="uk-UA"/>
        </w:rPr>
      </w:pPr>
      <w:r w:rsidRPr="008D1BBB">
        <w:rPr>
          <w:bCs/>
          <w:color w:val="000000"/>
          <w:lang w:val="uk-UA"/>
        </w:rPr>
        <w:t xml:space="preserve">** </w:t>
      </w:r>
      <w:r w:rsidR="002A421D" w:rsidRPr="008D1BBB">
        <w:rPr>
          <w:bCs/>
          <w:color w:val="000000"/>
          <w:lang w:val="uk-UA"/>
        </w:rPr>
        <w:t>Уточняється</w:t>
      </w:r>
      <w:r w:rsidRPr="008D1BBB">
        <w:rPr>
          <w:bCs/>
          <w:color w:val="000000"/>
          <w:lang w:val="uk-UA"/>
        </w:rPr>
        <w:t xml:space="preserve"> при затвердженні (внесенні змін) показників місцевих бюджетів.</w:t>
      </w:r>
    </w:p>
    <w:p w14:paraId="65A24B21" w14:textId="77777777" w:rsidR="00144003" w:rsidRPr="008D1BBB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14:paraId="1E2916AB" w14:textId="77777777" w:rsidR="00334BAA" w:rsidRPr="006447D4" w:rsidRDefault="006447D4" w:rsidP="00D11E3B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 w:rsidRPr="008D1BBB">
        <w:rPr>
          <w:sz w:val="28"/>
          <w:szCs w:val="28"/>
          <w:lang w:val="uk-UA"/>
        </w:rPr>
        <w:t>______________________________________________________________________________________</w:t>
      </w:r>
      <w:r>
        <w:rPr>
          <w:sz w:val="28"/>
          <w:szCs w:val="28"/>
          <w:lang w:val="uk-UA"/>
        </w:rPr>
        <w:t>____</w:t>
      </w:r>
    </w:p>
    <w:sectPr w:rsidR="00334BAA" w:rsidRPr="006447D4" w:rsidSect="00603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6D38D" w14:textId="77777777" w:rsidR="00D57D85" w:rsidRDefault="00D57D85">
      <w:r>
        <w:separator/>
      </w:r>
    </w:p>
  </w:endnote>
  <w:endnote w:type="continuationSeparator" w:id="0">
    <w:p w14:paraId="4D10606A" w14:textId="77777777" w:rsidR="00D57D85" w:rsidRDefault="00D5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F310F" w14:textId="77777777" w:rsidR="005F4BB6" w:rsidRDefault="005F4BB6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D0934" w14:textId="77777777" w:rsidR="00726634" w:rsidRDefault="00726634">
    <w:pPr>
      <w:pStyle w:val="af1"/>
      <w:jc w:val="right"/>
    </w:pPr>
  </w:p>
  <w:p w14:paraId="2F371856" w14:textId="77777777" w:rsidR="00726634" w:rsidRDefault="0072663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83BC0" w14:textId="77777777" w:rsidR="005F4BB6" w:rsidRDefault="005F4BB6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090D3" w14:textId="77777777" w:rsidR="00D57D85" w:rsidRDefault="00D57D85">
      <w:r>
        <w:separator/>
      </w:r>
    </w:p>
  </w:footnote>
  <w:footnote w:type="continuationSeparator" w:id="0">
    <w:p w14:paraId="468985DD" w14:textId="77777777" w:rsidR="00D57D85" w:rsidRDefault="00D57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2E4AD" w14:textId="77777777" w:rsidR="005F4BB6" w:rsidRDefault="005F4BB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DBA8B" w14:textId="78FA9FB7"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F8435C">
      <w:rPr>
        <w:noProof/>
      </w:rPr>
      <w:t>2</w:t>
    </w:r>
    <w:r w:rsidR="00726634">
      <w:fldChar w:fldCharType="end"/>
    </w:r>
    <w:r>
      <w:tab/>
    </w:r>
    <w:r>
      <w:tab/>
    </w:r>
    <w:r w:rsidR="00D5337C">
      <w:rPr>
        <w:lang w:val="uk-UA"/>
      </w:rPr>
      <w:t xml:space="preserve">Продовження </w:t>
    </w:r>
    <w:r w:rsidR="00D5337C" w:rsidRPr="008D1BBB">
      <w:rPr>
        <w:lang w:val="uk-UA"/>
      </w:rPr>
      <w:t xml:space="preserve">додатка </w:t>
    </w:r>
    <w:r w:rsidR="00F8435C" w:rsidRPr="005F4BB6">
      <w:rPr>
        <w:lang w:val="uk-UA"/>
      </w:rPr>
      <w:t>5</w:t>
    </w:r>
  </w:p>
  <w:p w14:paraId="2D4A3E2A" w14:textId="77777777" w:rsidR="00D5337C" w:rsidRDefault="00D5337C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143F98AB" w14:textId="77777777"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14:paraId="66D08F91" w14:textId="77777777" w:rsidR="00726634" w:rsidRPr="005F53C0" w:rsidRDefault="00726634" w:rsidP="00B4763D">
    <w:pPr>
      <w:pStyle w:val="ab"/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2BF3" w14:textId="77777777" w:rsidR="005F4BB6" w:rsidRDefault="005F4BB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83880792">
    <w:abstractNumId w:val="0"/>
  </w:num>
  <w:num w:numId="2" w16cid:durableId="352733882">
    <w:abstractNumId w:val="1"/>
  </w:num>
  <w:num w:numId="3" w16cid:durableId="1011225927">
    <w:abstractNumId w:val="2"/>
  </w:num>
  <w:num w:numId="4" w16cid:durableId="1679892330">
    <w:abstractNumId w:val="3"/>
  </w:num>
  <w:num w:numId="5" w16cid:durableId="1700351160">
    <w:abstractNumId w:val="4"/>
  </w:num>
  <w:num w:numId="6" w16cid:durableId="1107773350">
    <w:abstractNumId w:val="5"/>
  </w:num>
  <w:num w:numId="7" w16cid:durableId="1122921481">
    <w:abstractNumId w:val="6"/>
  </w:num>
  <w:num w:numId="8" w16cid:durableId="76951629">
    <w:abstractNumId w:val="7"/>
  </w:num>
  <w:num w:numId="9" w16cid:durableId="769668944">
    <w:abstractNumId w:val="8"/>
  </w:num>
  <w:num w:numId="10" w16cid:durableId="2024554991">
    <w:abstractNumId w:val="23"/>
  </w:num>
  <w:num w:numId="11" w16cid:durableId="252861292">
    <w:abstractNumId w:val="26"/>
  </w:num>
  <w:num w:numId="12" w16cid:durableId="285937285">
    <w:abstractNumId w:val="16"/>
  </w:num>
  <w:num w:numId="13" w16cid:durableId="1794127111">
    <w:abstractNumId w:val="29"/>
  </w:num>
  <w:num w:numId="14" w16cid:durableId="134884004">
    <w:abstractNumId w:val="30"/>
  </w:num>
  <w:num w:numId="15" w16cid:durableId="751242749">
    <w:abstractNumId w:val="10"/>
  </w:num>
  <w:num w:numId="16" w16cid:durableId="1729954377">
    <w:abstractNumId w:val="40"/>
  </w:num>
  <w:num w:numId="17" w16cid:durableId="314068867">
    <w:abstractNumId w:val="36"/>
  </w:num>
  <w:num w:numId="18" w16cid:durableId="1222718220">
    <w:abstractNumId w:val="21"/>
  </w:num>
  <w:num w:numId="19" w16cid:durableId="1468356110">
    <w:abstractNumId w:val="18"/>
  </w:num>
  <w:num w:numId="20" w16cid:durableId="1601794794">
    <w:abstractNumId w:val="22"/>
  </w:num>
  <w:num w:numId="21" w16cid:durableId="538904542">
    <w:abstractNumId w:val="24"/>
  </w:num>
  <w:num w:numId="22" w16cid:durableId="779883117">
    <w:abstractNumId w:val="31"/>
  </w:num>
  <w:num w:numId="23" w16cid:durableId="1588225126">
    <w:abstractNumId w:val="12"/>
  </w:num>
  <w:num w:numId="24" w16cid:durableId="1858929668">
    <w:abstractNumId w:val="14"/>
  </w:num>
  <w:num w:numId="25" w16cid:durableId="337659518">
    <w:abstractNumId w:val="27"/>
  </w:num>
  <w:num w:numId="26" w16cid:durableId="1830754009">
    <w:abstractNumId w:val="20"/>
  </w:num>
  <w:num w:numId="27" w16cid:durableId="255675434">
    <w:abstractNumId w:val="28"/>
  </w:num>
  <w:num w:numId="28" w16cid:durableId="1517453284">
    <w:abstractNumId w:val="9"/>
  </w:num>
  <w:num w:numId="29" w16cid:durableId="1974944824">
    <w:abstractNumId w:val="33"/>
  </w:num>
  <w:num w:numId="30" w16cid:durableId="546916129">
    <w:abstractNumId w:val="15"/>
  </w:num>
  <w:num w:numId="31" w16cid:durableId="1959408905">
    <w:abstractNumId w:val="32"/>
  </w:num>
  <w:num w:numId="32" w16cid:durableId="1038509484">
    <w:abstractNumId w:val="42"/>
  </w:num>
  <w:num w:numId="33" w16cid:durableId="1225288244">
    <w:abstractNumId w:val="17"/>
  </w:num>
  <w:num w:numId="34" w16cid:durableId="1501312940">
    <w:abstractNumId w:val="19"/>
  </w:num>
  <w:num w:numId="35" w16cid:durableId="1806041092">
    <w:abstractNumId w:val="13"/>
  </w:num>
  <w:num w:numId="36" w16cid:durableId="308167345">
    <w:abstractNumId w:val="39"/>
  </w:num>
  <w:num w:numId="37" w16cid:durableId="1877768644">
    <w:abstractNumId w:val="38"/>
  </w:num>
  <w:num w:numId="38" w16cid:durableId="1593394836">
    <w:abstractNumId w:val="11"/>
  </w:num>
  <w:num w:numId="39" w16cid:durableId="1548179729">
    <w:abstractNumId w:val="37"/>
  </w:num>
  <w:num w:numId="40" w16cid:durableId="840123386">
    <w:abstractNumId w:val="41"/>
  </w:num>
  <w:num w:numId="41" w16cid:durableId="1209564202">
    <w:abstractNumId w:val="35"/>
  </w:num>
  <w:num w:numId="42" w16cid:durableId="619072927">
    <w:abstractNumId w:val="25"/>
  </w:num>
  <w:num w:numId="43" w16cid:durableId="4929122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164CB"/>
    <w:rsid w:val="0002047A"/>
    <w:rsid w:val="0002083E"/>
    <w:rsid w:val="00020F9B"/>
    <w:rsid w:val="00022995"/>
    <w:rsid w:val="00022DF1"/>
    <w:rsid w:val="00024145"/>
    <w:rsid w:val="00025959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32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3CAE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2F1D"/>
    <w:rsid w:val="000A3D3C"/>
    <w:rsid w:val="000A779F"/>
    <w:rsid w:val="000B23DB"/>
    <w:rsid w:val="000B2DC8"/>
    <w:rsid w:val="000B33C0"/>
    <w:rsid w:val="000B48BC"/>
    <w:rsid w:val="000B57F3"/>
    <w:rsid w:val="000C13DA"/>
    <w:rsid w:val="000C16DA"/>
    <w:rsid w:val="000C4588"/>
    <w:rsid w:val="000C7CEC"/>
    <w:rsid w:val="000D0454"/>
    <w:rsid w:val="000D2024"/>
    <w:rsid w:val="000D450B"/>
    <w:rsid w:val="000D48AF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326"/>
    <w:rsid w:val="001467ED"/>
    <w:rsid w:val="00147F7B"/>
    <w:rsid w:val="0015137A"/>
    <w:rsid w:val="0015177D"/>
    <w:rsid w:val="00153093"/>
    <w:rsid w:val="00161C76"/>
    <w:rsid w:val="0016286F"/>
    <w:rsid w:val="0016306F"/>
    <w:rsid w:val="00164F87"/>
    <w:rsid w:val="00166C3B"/>
    <w:rsid w:val="001706D4"/>
    <w:rsid w:val="00173730"/>
    <w:rsid w:val="0017658C"/>
    <w:rsid w:val="0017703F"/>
    <w:rsid w:val="001777F4"/>
    <w:rsid w:val="00181E6E"/>
    <w:rsid w:val="0018260D"/>
    <w:rsid w:val="00182DF0"/>
    <w:rsid w:val="00183347"/>
    <w:rsid w:val="00184311"/>
    <w:rsid w:val="001851F2"/>
    <w:rsid w:val="001873F8"/>
    <w:rsid w:val="00190307"/>
    <w:rsid w:val="00191A15"/>
    <w:rsid w:val="0019386B"/>
    <w:rsid w:val="00194F7A"/>
    <w:rsid w:val="00194FD2"/>
    <w:rsid w:val="00197511"/>
    <w:rsid w:val="001A1BF4"/>
    <w:rsid w:val="001A36C5"/>
    <w:rsid w:val="001A3F8D"/>
    <w:rsid w:val="001A4772"/>
    <w:rsid w:val="001A4C2A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0ADD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496C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6FA"/>
    <w:rsid w:val="00207750"/>
    <w:rsid w:val="00211CB2"/>
    <w:rsid w:val="002133E0"/>
    <w:rsid w:val="00214D20"/>
    <w:rsid w:val="002154DD"/>
    <w:rsid w:val="00221083"/>
    <w:rsid w:val="00222266"/>
    <w:rsid w:val="0022231F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5172"/>
    <w:rsid w:val="002576BD"/>
    <w:rsid w:val="002605CB"/>
    <w:rsid w:val="002623A4"/>
    <w:rsid w:val="002623D9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2B09"/>
    <w:rsid w:val="00283ADB"/>
    <w:rsid w:val="00286D80"/>
    <w:rsid w:val="00290F17"/>
    <w:rsid w:val="00293CAE"/>
    <w:rsid w:val="00293EF1"/>
    <w:rsid w:val="0029548A"/>
    <w:rsid w:val="002957B2"/>
    <w:rsid w:val="00295FA9"/>
    <w:rsid w:val="00297FD5"/>
    <w:rsid w:val="002A1AFB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676A8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1D58"/>
    <w:rsid w:val="003927E6"/>
    <w:rsid w:val="003939CB"/>
    <w:rsid w:val="00393C00"/>
    <w:rsid w:val="003953F1"/>
    <w:rsid w:val="00395D9D"/>
    <w:rsid w:val="003A1BE7"/>
    <w:rsid w:val="003A2976"/>
    <w:rsid w:val="003A6203"/>
    <w:rsid w:val="003A62A3"/>
    <w:rsid w:val="003A69E4"/>
    <w:rsid w:val="003B2908"/>
    <w:rsid w:val="003B6299"/>
    <w:rsid w:val="003B753A"/>
    <w:rsid w:val="003C25B5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08D4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6F03"/>
    <w:rsid w:val="004B7F86"/>
    <w:rsid w:val="004C1B26"/>
    <w:rsid w:val="004C24B3"/>
    <w:rsid w:val="004C24E4"/>
    <w:rsid w:val="004C2F20"/>
    <w:rsid w:val="004C3C8A"/>
    <w:rsid w:val="004C426F"/>
    <w:rsid w:val="004C4644"/>
    <w:rsid w:val="004C57A9"/>
    <w:rsid w:val="004C68BE"/>
    <w:rsid w:val="004C7EC5"/>
    <w:rsid w:val="004D10A4"/>
    <w:rsid w:val="004D1A33"/>
    <w:rsid w:val="004D406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4DE9"/>
    <w:rsid w:val="00526C66"/>
    <w:rsid w:val="00531A72"/>
    <w:rsid w:val="00534C72"/>
    <w:rsid w:val="00534D2C"/>
    <w:rsid w:val="00540109"/>
    <w:rsid w:val="0054013A"/>
    <w:rsid w:val="0054389D"/>
    <w:rsid w:val="00546195"/>
    <w:rsid w:val="00546BD8"/>
    <w:rsid w:val="0055290A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1CB"/>
    <w:rsid w:val="0057459D"/>
    <w:rsid w:val="0057487E"/>
    <w:rsid w:val="00574903"/>
    <w:rsid w:val="00575CA7"/>
    <w:rsid w:val="00577DA5"/>
    <w:rsid w:val="00583279"/>
    <w:rsid w:val="005841F8"/>
    <w:rsid w:val="00585169"/>
    <w:rsid w:val="005854E8"/>
    <w:rsid w:val="00586B3E"/>
    <w:rsid w:val="00586C33"/>
    <w:rsid w:val="00587AA4"/>
    <w:rsid w:val="00587B95"/>
    <w:rsid w:val="00591CF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2D24"/>
    <w:rsid w:val="005F40B3"/>
    <w:rsid w:val="005F4BB6"/>
    <w:rsid w:val="005F53C0"/>
    <w:rsid w:val="005F6EF7"/>
    <w:rsid w:val="006002DE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1794"/>
    <w:rsid w:val="006239CC"/>
    <w:rsid w:val="00624981"/>
    <w:rsid w:val="00627137"/>
    <w:rsid w:val="006333D7"/>
    <w:rsid w:val="00634926"/>
    <w:rsid w:val="006366CC"/>
    <w:rsid w:val="00641AFB"/>
    <w:rsid w:val="00641F0D"/>
    <w:rsid w:val="0064467B"/>
    <w:rsid w:val="006447D4"/>
    <w:rsid w:val="0064566C"/>
    <w:rsid w:val="006501E9"/>
    <w:rsid w:val="00650271"/>
    <w:rsid w:val="006544C8"/>
    <w:rsid w:val="00656249"/>
    <w:rsid w:val="006563F1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4918"/>
    <w:rsid w:val="006758E3"/>
    <w:rsid w:val="006763B6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1150"/>
    <w:rsid w:val="006D555A"/>
    <w:rsid w:val="006D616A"/>
    <w:rsid w:val="006E080F"/>
    <w:rsid w:val="006E0E4B"/>
    <w:rsid w:val="006E1E2A"/>
    <w:rsid w:val="006E71B0"/>
    <w:rsid w:val="006F44C0"/>
    <w:rsid w:val="006F72D8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3C1E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7DA"/>
    <w:rsid w:val="00783F84"/>
    <w:rsid w:val="00784BB5"/>
    <w:rsid w:val="007850F2"/>
    <w:rsid w:val="00786548"/>
    <w:rsid w:val="0078702C"/>
    <w:rsid w:val="0079092C"/>
    <w:rsid w:val="007909DB"/>
    <w:rsid w:val="00791A7F"/>
    <w:rsid w:val="00791D5A"/>
    <w:rsid w:val="007933CE"/>
    <w:rsid w:val="00793CDB"/>
    <w:rsid w:val="00797DF6"/>
    <w:rsid w:val="007A0CA2"/>
    <w:rsid w:val="007A1A8F"/>
    <w:rsid w:val="007A2612"/>
    <w:rsid w:val="007A329F"/>
    <w:rsid w:val="007A3C12"/>
    <w:rsid w:val="007A41AB"/>
    <w:rsid w:val="007A52AC"/>
    <w:rsid w:val="007A7941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23F2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04E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399"/>
    <w:rsid w:val="0084663D"/>
    <w:rsid w:val="00847448"/>
    <w:rsid w:val="0085161E"/>
    <w:rsid w:val="00851B99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1BBB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67"/>
    <w:rsid w:val="009435BB"/>
    <w:rsid w:val="00943B37"/>
    <w:rsid w:val="0094419B"/>
    <w:rsid w:val="009468BF"/>
    <w:rsid w:val="00946E47"/>
    <w:rsid w:val="0095071B"/>
    <w:rsid w:val="00950ADD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441E"/>
    <w:rsid w:val="009868BD"/>
    <w:rsid w:val="00987F53"/>
    <w:rsid w:val="00993DEC"/>
    <w:rsid w:val="009945B9"/>
    <w:rsid w:val="00996520"/>
    <w:rsid w:val="00996B1A"/>
    <w:rsid w:val="00997006"/>
    <w:rsid w:val="00997C78"/>
    <w:rsid w:val="009A07D5"/>
    <w:rsid w:val="009A1EC7"/>
    <w:rsid w:val="009A42BE"/>
    <w:rsid w:val="009A4F55"/>
    <w:rsid w:val="009A752F"/>
    <w:rsid w:val="009B0431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41F3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06A5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07D43"/>
    <w:rsid w:val="00A10035"/>
    <w:rsid w:val="00A10E95"/>
    <w:rsid w:val="00A1221B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2A48"/>
    <w:rsid w:val="00A5431D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75438"/>
    <w:rsid w:val="00A826B3"/>
    <w:rsid w:val="00A82792"/>
    <w:rsid w:val="00A82C40"/>
    <w:rsid w:val="00A8612D"/>
    <w:rsid w:val="00A876D1"/>
    <w:rsid w:val="00A90AC3"/>
    <w:rsid w:val="00A91ADE"/>
    <w:rsid w:val="00A93973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D6438"/>
    <w:rsid w:val="00AE280E"/>
    <w:rsid w:val="00AE2BBD"/>
    <w:rsid w:val="00AE37CB"/>
    <w:rsid w:val="00AE4949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1DCC"/>
    <w:rsid w:val="00B22869"/>
    <w:rsid w:val="00B23AD4"/>
    <w:rsid w:val="00B26BBB"/>
    <w:rsid w:val="00B30368"/>
    <w:rsid w:val="00B310B9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65E8"/>
    <w:rsid w:val="00B57340"/>
    <w:rsid w:val="00B5765D"/>
    <w:rsid w:val="00B64DD0"/>
    <w:rsid w:val="00B653A2"/>
    <w:rsid w:val="00B706AC"/>
    <w:rsid w:val="00B706B9"/>
    <w:rsid w:val="00B71845"/>
    <w:rsid w:val="00B72634"/>
    <w:rsid w:val="00B7271D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06D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16C0D"/>
    <w:rsid w:val="00C23AD8"/>
    <w:rsid w:val="00C243E6"/>
    <w:rsid w:val="00C33271"/>
    <w:rsid w:val="00C36FD9"/>
    <w:rsid w:val="00C40032"/>
    <w:rsid w:val="00C40791"/>
    <w:rsid w:val="00C40A90"/>
    <w:rsid w:val="00C420CA"/>
    <w:rsid w:val="00C435AB"/>
    <w:rsid w:val="00C43986"/>
    <w:rsid w:val="00C4407D"/>
    <w:rsid w:val="00C449C5"/>
    <w:rsid w:val="00C44C09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57F8B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B00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C39"/>
    <w:rsid w:val="00CC7F4B"/>
    <w:rsid w:val="00CD0108"/>
    <w:rsid w:val="00CD1A60"/>
    <w:rsid w:val="00CD3BC4"/>
    <w:rsid w:val="00CD3E49"/>
    <w:rsid w:val="00CD4D24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420"/>
    <w:rsid w:val="00D07AAF"/>
    <w:rsid w:val="00D11ADE"/>
    <w:rsid w:val="00D11E3B"/>
    <w:rsid w:val="00D17A83"/>
    <w:rsid w:val="00D217BC"/>
    <w:rsid w:val="00D26766"/>
    <w:rsid w:val="00D26A13"/>
    <w:rsid w:val="00D30543"/>
    <w:rsid w:val="00D30E72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37C"/>
    <w:rsid w:val="00D53458"/>
    <w:rsid w:val="00D54BDD"/>
    <w:rsid w:val="00D54F93"/>
    <w:rsid w:val="00D56A1B"/>
    <w:rsid w:val="00D57D85"/>
    <w:rsid w:val="00D611AC"/>
    <w:rsid w:val="00D61ADD"/>
    <w:rsid w:val="00D61CEB"/>
    <w:rsid w:val="00D62D7E"/>
    <w:rsid w:val="00D6425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C66"/>
    <w:rsid w:val="00DB0F7F"/>
    <w:rsid w:val="00DB265D"/>
    <w:rsid w:val="00DB6304"/>
    <w:rsid w:val="00DB6F5C"/>
    <w:rsid w:val="00DB6F8D"/>
    <w:rsid w:val="00DC067B"/>
    <w:rsid w:val="00DC1A12"/>
    <w:rsid w:val="00DC1B8C"/>
    <w:rsid w:val="00DC48F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2F8C"/>
    <w:rsid w:val="00DE3F03"/>
    <w:rsid w:val="00DE4D55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4C8C"/>
    <w:rsid w:val="00E05000"/>
    <w:rsid w:val="00E0562C"/>
    <w:rsid w:val="00E07FB7"/>
    <w:rsid w:val="00E11277"/>
    <w:rsid w:val="00E13E6A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05CA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23C1"/>
    <w:rsid w:val="00E94176"/>
    <w:rsid w:val="00E94B9E"/>
    <w:rsid w:val="00E9613F"/>
    <w:rsid w:val="00E96912"/>
    <w:rsid w:val="00E97E90"/>
    <w:rsid w:val="00EA0265"/>
    <w:rsid w:val="00EA06E1"/>
    <w:rsid w:val="00EA1366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24A5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3AF"/>
    <w:rsid w:val="00EE4C5F"/>
    <w:rsid w:val="00EE51E9"/>
    <w:rsid w:val="00EE5636"/>
    <w:rsid w:val="00EE5ED4"/>
    <w:rsid w:val="00EE7F1A"/>
    <w:rsid w:val="00EF0EA7"/>
    <w:rsid w:val="00F00037"/>
    <w:rsid w:val="00F00B98"/>
    <w:rsid w:val="00F01615"/>
    <w:rsid w:val="00F053C3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0A2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35C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4F6C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7FC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430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F2AF528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і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і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8DE32-5E58-475C-8E6C-5DB83F1A1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2261</Words>
  <Characters>1290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Тетяна Кулій</cp:lastModifiedBy>
  <cp:revision>6</cp:revision>
  <cp:lastPrinted>2025-08-05T07:09:00Z</cp:lastPrinted>
  <dcterms:created xsi:type="dcterms:W3CDTF">2025-12-09T08:14:00Z</dcterms:created>
  <dcterms:modified xsi:type="dcterms:W3CDTF">2025-12-09T08:45:00Z</dcterms:modified>
</cp:coreProperties>
</file>